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w których Wykonawca/konsorcjant/podmiot udostępniający</w:t>
      </w:r>
    </w:p>
    <w:p w14:paraId="569116BD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239A33B6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06E6F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76BAA429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81BC9">
        <w:rPr>
          <w:rFonts w:ascii="Tahoma" w:eastAsia="Lucida Sans Unicode" w:hAnsi="Tahoma" w:cs="Tahoma"/>
          <w:b/>
          <w:bCs/>
          <w:kern w:val="3"/>
          <w:lang w:eastAsia="zh-CN"/>
        </w:rPr>
        <w:t xml:space="preserve">a) 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7D310BD4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D81BC9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a) 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506E6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843A4" w14:textId="77777777" w:rsidR="00DB2078" w:rsidRDefault="00DB2078" w:rsidP="00DA5839">
      <w:r>
        <w:separator/>
      </w:r>
    </w:p>
  </w:endnote>
  <w:endnote w:type="continuationSeparator" w:id="0">
    <w:p w14:paraId="52DA85BF" w14:textId="77777777" w:rsidR="00DB2078" w:rsidRDefault="00DB207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DB2078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546BF" w14:textId="77777777" w:rsidR="00DB2078" w:rsidRDefault="00DB2078" w:rsidP="00DA5839">
      <w:r>
        <w:separator/>
      </w:r>
    </w:p>
  </w:footnote>
  <w:footnote w:type="continuationSeparator" w:id="0">
    <w:p w14:paraId="14CE4CA3" w14:textId="77777777" w:rsidR="00DB2078" w:rsidRDefault="00DB207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2C1F" w14:textId="030613B5" w:rsidR="00506E6F" w:rsidRDefault="00506E6F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1B2EC685" wp14:editId="6867BDD9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7757829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06E6F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6A02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6E6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1BC9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078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941CD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575F3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2022-05-06T09:32:00Z</dcterms:modified>
</cp:coreProperties>
</file>